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1DD27A" w14:textId="77777777" w:rsidR="008B52D6" w:rsidRDefault="008B52D6" w:rsidP="0090754B">
      <w:pPr>
        <w:pStyle w:val="Ttulo"/>
        <w:rPr>
          <w:rFonts w:ascii="Calibri" w:hAnsi="Calibri"/>
          <w:sz w:val="24"/>
          <w14:shadow w14:blurRad="0" w14:dist="0" w14:dir="0" w14:sx="0" w14:sy="0" w14:kx="0" w14:ky="0" w14:algn="none">
            <w14:srgbClr w14:val="000000"/>
          </w14:shadow>
        </w:rPr>
      </w:pPr>
    </w:p>
    <w:p w14:paraId="4E262DB2" w14:textId="51B0BE10" w:rsidR="00132E50" w:rsidRPr="00F60724" w:rsidRDefault="00132E50" w:rsidP="0090754B">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512B4F">
        <w:rPr>
          <w:rFonts w:ascii="Calibri" w:hAnsi="Calibri"/>
          <w:sz w:val="24"/>
          <w14:shadow w14:blurRad="0" w14:dist="0" w14:dir="0" w14:sx="0" w14:sy="0" w14:kx="0" w14:ky="0" w14:algn="none">
            <w14:srgbClr w14:val="000000"/>
          </w14:shadow>
        </w:rPr>
        <w:t>0</w:t>
      </w:r>
      <w:r w:rsidR="003A322E">
        <w:rPr>
          <w:rFonts w:ascii="Calibri" w:hAnsi="Calibri"/>
          <w:sz w:val="24"/>
          <w14:shadow w14:blurRad="0" w14:dist="0" w14:dir="0" w14:sx="0" w14:sy="0" w14:kx="0" w14:ky="0" w14:algn="none">
            <w14:srgbClr w14:val="000000"/>
          </w14:shadow>
        </w:rPr>
        <w:t>936</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12087A9" w:rsidR="00F04A4C" w:rsidRDefault="00F04A4C" w:rsidP="00F04A4C">
      <w:pPr>
        <w:jc w:val="both"/>
        <w:rPr>
          <w:rFonts w:ascii="Calibri" w:hAnsi="Calibri" w:cs="Calibri"/>
          <w:sz w:val="10"/>
          <w:szCs w:val="10"/>
        </w:rPr>
      </w:pPr>
    </w:p>
    <w:p w14:paraId="7801231A" w14:textId="5EAC8BF0" w:rsidR="008B52D6" w:rsidRDefault="008B52D6" w:rsidP="00F04A4C">
      <w:pPr>
        <w:jc w:val="both"/>
        <w:rPr>
          <w:rFonts w:ascii="Calibri" w:hAnsi="Calibri" w:cs="Calibri"/>
          <w:sz w:val="10"/>
          <w:szCs w:val="10"/>
        </w:rPr>
      </w:pPr>
    </w:p>
    <w:p w14:paraId="1C815AD2" w14:textId="77777777" w:rsidR="008B52D6" w:rsidRPr="0090754B" w:rsidRDefault="008B52D6" w:rsidP="00F04A4C">
      <w:pPr>
        <w:jc w:val="both"/>
        <w:rPr>
          <w:rFonts w:ascii="Calibri" w:hAnsi="Calibri" w:cs="Calibri"/>
          <w:sz w:val="10"/>
          <w:szCs w:val="10"/>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2985DB98" w:rsidR="00F04A4C" w:rsidRDefault="00F04A4C" w:rsidP="00F04A4C">
      <w:pPr>
        <w:jc w:val="both"/>
        <w:rPr>
          <w:rFonts w:ascii="Calibri" w:hAnsi="Calibri" w:cs="Calibri"/>
          <w:bCs/>
          <w:sz w:val="10"/>
          <w:szCs w:val="10"/>
        </w:rPr>
      </w:pPr>
    </w:p>
    <w:p w14:paraId="0F461DA1" w14:textId="0FEB60F0" w:rsidR="008B52D6" w:rsidRDefault="008B52D6" w:rsidP="00F04A4C">
      <w:pPr>
        <w:jc w:val="both"/>
        <w:rPr>
          <w:rFonts w:ascii="Calibri" w:hAnsi="Calibri" w:cs="Calibri"/>
          <w:bCs/>
          <w:sz w:val="10"/>
          <w:szCs w:val="10"/>
        </w:rPr>
      </w:pPr>
    </w:p>
    <w:p w14:paraId="53F29A8C" w14:textId="77777777" w:rsidR="008B52D6" w:rsidRPr="0090754B" w:rsidRDefault="008B52D6" w:rsidP="00F04A4C">
      <w:pPr>
        <w:jc w:val="both"/>
        <w:rPr>
          <w:rFonts w:ascii="Calibri" w:hAnsi="Calibri" w:cs="Calibri"/>
          <w:bCs/>
          <w:sz w:val="10"/>
          <w:szCs w:val="1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1D1FD204" w:rsidR="00F04A4C" w:rsidRDefault="00F04A4C" w:rsidP="00F04A4C">
      <w:pPr>
        <w:pStyle w:val="EspSubTitulo1Char"/>
        <w:tabs>
          <w:tab w:val="left" w:pos="1134"/>
        </w:tabs>
        <w:suppressAutoHyphens/>
        <w:spacing w:before="0" w:after="0"/>
        <w:rPr>
          <w:rFonts w:ascii="Calibri" w:hAnsi="Calibri"/>
          <w:bCs/>
          <w:sz w:val="10"/>
          <w:szCs w:val="10"/>
        </w:rPr>
      </w:pPr>
    </w:p>
    <w:p w14:paraId="68C89F2B" w14:textId="77777777" w:rsidR="008B52D6" w:rsidRPr="0090754B" w:rsidRDefault="008B52D6" w:rsidP="00F04A4C">
      <w:pPr>
        <w:pStyle w:val="EspSubTitulo1Char"/>
        <w:tabs>
          <w:tab w:val="left" w:pos="1134"/>
        </w:tabs>
        <w:suppressAutoHyphens/>
        <w:spacing w:before="0" w:after="0"/>
        <w:rPr>
          <w:rFonts w:ascii="Calibri" w:hAnsi="Calibri"/>
          <w:bCs/>
          <w:sz w:val="10"/>
          <w:szCs w:val="10"/>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38F2BE7" w:rsidR="00F04A4C" w:rsidRDefault="00F04A4C" w:rsidP="00F04A4C">
      <w:pPr>
        <w:tabs>
          <w:tab w:val="left" w:pos="1134"/>
        </w:tabs>
        <w:jc w:val="both"/>
        <w:rPr>
          <w:rFonts w:ascii="Calibri" w:hAnsi="Calibri"/>
          <w:b/>
          <w:sz w:val="10"/>
          <w:szCs w:val="10"/>
        </w:rPr>
      </w:pPr>
    </w:p>
    <w:p w14:paraId="569443B7" w14:textId="77777777" w:rsidR="008B52D6" w:rsidRPr="0090754B" w:rsidRDefault="008B52D6" w:rsidP="00F04A4C">
      <w:pPr>
        <w:tabs>
          <w:tab w:val="left" w:pos="1134"/>
        </w:tabs>
        <w:jc w:val="both"/>
        <w:rPr>
          <w:rFonts w:ascii="Calibri" w:hAnsi="Calibri"/>
          <w:b/>
          <w:sz w:val="10"/>
          <w:szCs w:val="10"/>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10F694A2" w:rsidR="00F04A4C" w:rsidRDefault="00F04A4C" w:rsidP="00F04A4C">
      <w:pPr>
        <w:tabs>
          <w:tab w:val="left" w:pos="1134"/>
        </w:tabs>
        <w:jc w:val="both"/>
        <w:rPr>
          <w:rFonts w:ascii="Calibri" w:hAnsi="Calibri"/>
          <w:b/>
          <w:sz w:val="10"/>
          <w:szCs w:val="10"/>
        </w:rPr>
      </w:pPr>
    </w:p>
    <w:p w14:paraId="5EB0B376" w14:textId="77777777" w:rsidR="008B52D6" w:rsidRPr="0090754B" w:rsidRDefault="008B52D6" w:rsidP="00F04A4C">
      <w:pPr>
        <w:tabs>
          <w:tab w:val="left" w:pos="1134"/>
        </w:tabs>
        <w:jc w:val="both"/>
        <w:rPr>
          <w:rFonts w:ascii="Calibri" w:hAnsi="Calibri"/>
          <w:b/>
          <w:sz w:val="10"/>
          <w:szCs w:val="10"/>
        </w:rPr>
      </w:pPr>
    </w:p>
    <w:p w14:paraId="1A5FF659" w14:textId="434AC473" w:rsidR="00F04A4C" w:rsidRPr="008B52D6" w:rsidRDefault="00F04A4C" w:rsidP="00F04A4C">
      <w:pPr>
        <w:tabs>
          <w:tab w:val="left" w:pos="1134"/>
        </w:tabs>
        <w:jc w:val="both"/>
        <w:rPr>
          <w:rFonts w:ascii="Calibri" w:hAnsi="Calibri"/>
          <w:bCs/>
          <w:sz w:val="22"/>
          <w:szCs w:val="22"/>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265F4592" w:rsidR="00F04A4C" w:rsidRDefault="00F04A4C" w:rsidP="00F04A4C">
      <w:pPr>
        <w:tabs>
          <w:tab w:val="left" w:pos="1134"/>
          <w:tab w:val="left" w:pos="4253"/>
        </w:tabs>
        <w:jc w:val="both"/>
        <w:rPr>
          <w:rFonts w:ascii="Calibri" w:hAnsi="Calibri"/>
          <w:bCs/>
          <w:sz w:val="10"/>
          <w:szCs w:val="10"/>
        </w:rPr>
      </w:pPr>
    </w:p>
    <w:p w14:paraId="2FFCCB0E" w14:textId="77777777" w:rsidR="008B52D6" w:rsidRPr="0090754B" w:rsidRDefault="008B52D6" w:rsidP="00F04A4C">
      <w:pPr>
        <w:tabs>
          <w:tab w:val="left" w:pos="1134"/>
          <w:tab w:val="left" w:pos="4253"/>
        </w:tabs>
        <w:jc w:val="both"/>
        <w:rPr>
          <w:rFonts w:ascii="Calibri" w:hAnsi="Calibri"/>
          <w:bCs/>
          <w:sz w:val="10"/>
          <w:szCs w:val="10"/>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1006A9D6" w:rsidR="00F04A4C" w:rsidRDefault="00F04A4C" w:rsidP="00F04A4C">
      <w:pPr>
        <w:pStyle w:val="Contedodoquadro"/>
        <w:tabs>
          <w:tab w:val="clear" w:pos="1152"/>
          <w:tab w:val="left" w:pos="1134"/>
        </w:tabs>
        <w:rPr>
          <w:rFonts w:ascii="Calibri" w:hAnsi="Calibri"/>
          <w:bCs/>
          <w:sz w:val="22"/>
          <w:szCs w:val="22"/>
        </w:rPr>
      </w:pPr>
    </w:p>
    <w:p w14:paraId="6AAE30BC" w14:textId="77777777" w:rsidR="008B52D6" w:rsidRPr="005711D8" w:rsidRDefault="008B52D6" w:rsidP="00F04A4C">
      <w:pPr>
        <w:pStyle w:val="Contedodoquadro"/>
        <w:tabs>
          <w:tab w:val="clear" w:pos="1152"/>
          <w:tab w:val="left" w:pos="1134"/>
        </w:tabs>
        <w:rPr>
          <w:rFonts w:ascii="Calibri" w:hAnsi="Calibri"/>
          <w:bCs/>
          <w:sz w:val="22"/>
          <w:szCs w:val="22"/>
        </w:rPr>
      </w:pPr>
    </w:p>
    <w:p w14:paraId="694BA9D9" w14:textId="674F34FD" w:rsidR="00D83709" w:rsidRDefault="00BD424F"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64B0C3C5" w14:textId="6C53520D" w:rsidR="003A322E" w:rsidRDefault="003A322E" w:rsidP="00AE67EB">
      <w:pPr>
        <w:ind w:right="27"/>
        <w:jc w:val="right"/>
        <w:rPr>
          <w:rFonts w:ascii="Calibri" w:hAnsi="Calibri" w:cs="Calibri"/>
          <w:sz w:val="22"/>
        </w:rPr>
      </w:pPr>
    </w:p>
    <w:p w14:paraId="16BFE252" w14:textId="65294953"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65269CE0"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45ABD16" w14:textId="77777777" w:rsidR="0090754B" w:rsidRDefault="00AE67EB" w:rsidP="0090754B">
      <w:pPr>
        <w:jc w:val="center"/>
        <w:rPr>
          <w:rFonts w:ascii="Calibri" w:hAnsi="Calibri" w:cs="Calibri"/>
        </w:rPr>
      </w:pPr>
      <w:r w:rsidRPr="005711D8">
        <w:rPr>
          <w:rFonts w:ascii="Calibri" w:hAnsi="Calibri" w:cs="Calibri"/>
        </w:rPr>
        <w:t>Fundação Universidade do Estado de Santa Catarina</w:t>
      </w:r>
    </w:p>
    <w:p w14:paraId="7008CA59" w14:textId="5FE27FA9" w:rsidR="0090754B" w:rsidRDefault="0090754B" w:rsidP="0090754B">
      <w:pPr>
        <w:jc w:val="center"/>
        <w:rPr>
          <w:rFonts w:ascii="Calibri" w:hAnsi="Calibri" w:cs="Calibri"/>
          <w:i/>
          <w:iCs/>
          <w:sz w:val="22"/>
        </w:rPr>
      </w:pPr>
    </w:p>
    <w:p w14:paraId="0F4863DE" w14:textId="22982EB2" w:rsidR="0090754B" w:rsidRDefault="0090754B" w:rsidP="0090754B">
      <w:pPr>
        <w:jc w:val="center"/>
        <w:rPr>
          <w:rFonts w:ascii="Calibri" w:hAnsi="Calibri" w:cs="Calibri"/>
          <w:i/>
          <w:iCs/>
          <w:sz w:val="22"/>
        </w:rPr>
      </w:pPr>
    </w:p>
    <w:p w14:paraId="43441ADC" w14:textId="77777777" w:rsidR="008B52D6" w:rsidRDefault="008B52D6" w:rsidP="0090754B">
      <w:pPr>
        <w:jc w:val="center"/>
        <w:rPr>
          <w:rFonts w:ascii="Calibri" w:hAnsi="Calibri" w:cs="Calibri"/>
          <w:i/>
          <w:iCs/>
          <w:sz w:val="22"/>
        </w:rPr>
      </w:pPr>
    </w:p>
    <w:p w14:paraId="6B2ACBC7"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DECF008" w14:textId="218AE08A" w:rsidR="0090754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5A5F6E0D" w14:textId="09455EBD" w:rsidR="0090754B" w:rsidRDefault="003A322E" w:rsidP="0090754B">
      <w:pPr>
        <w:ind w:right="27"/>
        <w:jc w:val="center"/>
        <w:rPr>
          <w:rFonts w:ascii="Calibri" w:hAnsi="Calibri" w:cs="Calibri"/>
          <w:b/>
          <w:bCs/>
          <w:sz w:val="22"/>
          <w:szCs w:val="22"/>
        </w:rPr>
      </w:pPr>
      <w:r w:rsidRPr="003A322E">
        <w:rPr>
          <w:rFonts w:ascii="Calibri" w:hAnsi="Calibri" w:cs="Calibri"/>
          <w:bCs/>
          <w:sz w:val="22"/>
          <w:szCs w:val="22"/>
        </w:rPr>
        <w:t>DADB REPRESENTAÇÕES COMERCIO E SERVIÇOS LTDA ME</w:t>
      </w:r>
    </w:p>
    <w:p w14:paraId="2F2A7F85" w14:textId="6ADFB4CD" w:rsidR="008B52D6" w:rsidRDefault="008B52D6" w:rsidP="0090754B">
      <w:pPr>
        <w:ind w:right="27"/>
        <w:jc w:val="center"/>
        <w:rPr>
          <w:rFonts w:ascii="Calibri" w:hAnsi="Calibri" w:cs="Calibri"/>
          <w:i/>
          <w:iCs/>
          <w:sz w:val="22"/>
        </w:rPr>
      </w:pPr>
    </w:p>
    <w:p w14:paraId="2328182E" w14:textId="5434725A" w:rsidR="003A322E" w:rsidRDefault="003A322E" w:rsidP="0090754B">
      <w:pPr>
        <w:ind w:right="27"/>
        <w:jc w:val="center"/>
        <w:rPr>
          <w:rFonts w:ascii="Calibri" w:hAnsi="Calibri" w:cs="Calibri"/>
          <w:i/>
          <w:iCs/>
          <w:sz w:val="22"/>
        </w:rPr>
      </w:pPr>
    </w:p>
    <w:p w14:paraId="7B13D822" w14:textId="435790B4" w:rsidR="003A322E" w:rsidRDefault="003A322E" w:rsidP="0090754B">
      <w:pPr>
        <w:ind w:right="27"/>
        <w:jc w:val="center"/>
        <w:rPr>
          <w:rFonts w:ascii="Calibri" w:hAnsi="Calibri" w:cs="Calibri"/>
          <w:i/>
          <w:iCs/>
          <w:sz w:val="22"/>
        </w:rPr>
      </w:pPr>
    </w:p>
    <w:p w14:paraId="11572914" w14:textId="57CF9604" w:rsidR="003A322E" w:rsidRDefault="003A322E" w:rsidP="0090754B">
      <w:pPr>
        <w:ind w:right="27"/>
        <w:jc w:val="center"/>
        <w:rPr>
          <w:rFonts w:ascii="Calibri" w:hAnsi="Calibri" w:cs="Calibri"/>
          <w:i/>
          <w:iCs/>
          <w:sz w:val="22"/>
        </w:rPr>
      </w:pPr>
    </w:p>
    <w:p w14:paraId="4D1CAE34" w14:textId="50578F53"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053CC31" w14:textId="77777777" w:rsidR="0090754B" w:rsidRDefault="0090754B" w:rsidP="0090754B">
      <w:pPr>
        <w:ind w:right="27"/>
        <w:jc w:val="center"/>
        <w:rPr>
          <w:rFonts w:ascii="Calibri" w:hAnsi="Calibri" w:cs="Calibri"/>
          <w:b/>
          <w:bCs/>
          <w:sz w:val="22"/>
          <w:szCs w:val="22"/>
        </w:rPr>
      </w:pPr>
      <w:r w:rsidRPr="00AE67EB">
        <w:rPr>
          <w:rFonts w:ascii="Calibri" w:hAnsi="Calibri" w:cs="Calibri"/>
          <w:b/>
          <w:bCs/>
          <w:sz w:val="22"/>
          <w:szCs w:val="22"/>
        </w:rPr>
        <w:t>Contratada</w:t>
      </w:r>
    </w:p>
    <w:p w14:paraId="09CD62B3" w14:textId="6FAD14F8" w:rsidR="0090754B" w:rsidRDefault="003A322E" w:rsidP="0090754B">
      <w:pPr>
        <w:ind w:right="27"/>
        <w:jc w:val="center"/>
        <w:rPr>
          <w:rFonts w:ascii="Calibri" w:hAnsi="Calibri" w:cs="Calibri"/>
          <w:b/>
          <w:bCs/>
          <w:sz w:val="22"/>
          <w:szCs w:val="22"/>
        </w:rPr>
      </w:pPr>
      <w:r w:rsidRPr="003A322E">
        <w:rPr>
          <w:rFonts w:ascii="Calibri" w:hAnsi="Calibri" w:cs="Calibri"/>
          <w:bCs/>
          <w:sz w:val="22"/>
          <w:szCs w:val="22"/>
        </w:rPr>
        <w:t>MWV WEB SITE COMÉRCIO DE PRODUTOS ELETROELETRÔNICOS LTDA ME</w:t>
      </w:r>
    </w:p>
    <w:p w14:paraId="334A86A8" w14:textId="20F4B224" w:rsidR="0090754B" w:rsidRDefault="0090754B" w:rsidP="0034514C">
      <w:pPr>
        <w:ind w:right="27"/>
        <w:jc w:val="center"/>
        <w:rPr>
          <w:rFonts w:ascii="Calibri" w:hAnsi="Calibri" w:cs="Calibri"/>
          <w:bCs/>
          <w:sz w:val="22"/>
          <w:szCs w:val="22"/>
        </w:rPr>
      </w:pPr>
    </w:p>
    <w:p w14:paraId="6662E4CB" w14:textId="0F487392" w:rsidR="008B52D6" w:rsidRDefault="008B52D6" w:rsidP="0034514C">
      <w:pPr>
        <w:ind w:right="27"/>
        <w:jc w:val="center"/>
        <w:rPr>
          <w:rFonts w:ascii="Calibri" w:hAnsi="Calibri" w:cs="Calibri"/>
          <w:bCs/>
          <w:sz w:val="22"/>
          <w:szCs w:val="22"/>
        </w:rPr>
      </w:pPr>
    </w:p>
    <w:p w14:paraId="69866DA5" w14:textId="77777777" w:rsidR="003A322E" w:rsidRDefault="003A322E" w:rsidP="0034514C">
      <w:pPr>
        <w:ind w:right="27"/>
        <w:jc w:val="center"/>
        <w:rPr>
          <w:rFonts w:ascii="Calibri" w:hAnsi="Calibri" w:cs="Calibri"/>
          <w:bCs/>
          <w:sz w:val="22"/>
          <w:szCs w:val="22"/>
        </w:rPr>
      </w:pPr>
    </w:p>
    <w:p w14:paraId="6199255D" w14:textId="77777777" w:rsidR="003A322E" w:rsidRDefault="003A322E" w:rsidP="00AC76E2">
      <w:pPr>
        <w:ind w:right="27"/>
        <w:jc w:val="center"/>
        <w:rPr>
          <w:rFonts w:ascii="Calibri" w:hAnsi="Calibri" w:cs="Calibri"/>
          <w:i/>
          <w:iCs/>
          <w:sz w:val="22"/>
        </w:rPr>
      </w:pPr>
    </w:p>
    <w:p w14:paraId="3C13A8FA" w14:textId="77777777" w:rsidR="003A322E" w:rsidRDefault="003A322E" w:rsidP="00AC76E2">
      <w:pPr>
        <w:ind w:right="27"/>
        <w:jc w:val="center"/>
        <w:rPr>
          <w:rFonts w:ascii="Calibri" w:hAnsi="Calibri" w:cs="Calibri"/>
          <w:i/>
          <w:iCs/>
          <w:sz w:val="22"/>
        </w:rPr>
      </w:pPr>
    </w:p>
    <w:p w14:paraId="75BDF3B8" w14:textId="4B3B46B0" w:rsidR="0090754B" w:rsidRDefault="003A322E" w:rsidP="00AC76E2">
      <w:pPr>
        <w:ind w:right="27"/>
        <w:jc w:val="center"/>
        <w:rPr>
          <w:rFonts w:ascii="Calibri" w:hAnsi="Calibri" w:cs="Calibri"/>
          <w:b/>
          <w:bCs/>
          <w:sz w:val="22"/>
          <w:szCs w:val="22"/>
        </w:rPr>
      </w:pPr>
      <w:r w:rsidRPr="0034514C">
        <w:rPr>
          <w:rFonts w:ascii="Calibri" w:hAnsi="Calibri" w:cs="Calibri"/>
          <w:i/>
          <w:iCs/>
          <w:sz w:val="22"/>
        </w:rPr>
        <w:t xml:space="preserve"> </w:t>
      </w:r>
      <w:r w:rsidR="0090754B" w:rsidRPr="0034514C">
        <w:rPr>
          <w:rFonts w:ascii="Calibri" w:hAnsi="Calibri" w:cs="Calibri"/>
          <w:i/>
          <w:iCs/>
          <w:sz w:val="22"/>
        </w:rPr>
        <w:t>(</w:t>
      </w:r>
      <w:r w:rsidR="0090754B">
        <w:rPr>
          <w:rFonts w:ascii="Calibri" w:hAnsi="Calibri" w:cs="Calibri"/>
          <w:i/>
          <w:iCs/>
          <w:sz w:val="22"/>
        </w:rPr>
        <w:t>A</w:t>
      </w:r>
      <w:r w:rsidR="0090754B" w:rsidRPr="0034514C">
        <w:rPr>
          <w:rFonts w:ascii="Calibri" w:hAnsi="Calibri" w:cs="Calibri"/>
          <w:i/>
          <w:iCs/>
          <w:sz w:val="22"/>
        </w:rPr>
        <w:t>ssinatura Digital)</w:t>
      </w:r>
    </w:p>
    <w:p w14:paraId="52DCDB3B" w14:textId="77777777" w:rsidR="008B52D6" w:rsidRDefault="0034514C"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CFD58A4" w14:textId="41A243CE" w:rsidR="00AC76E2" w:rsidRPr="008B52D6" w:rsidRDefault="003A322E" w:rsidP="008B52D6">
      <w:pPr>
        <w:ind w:right="27"/>
        <w:jc w:val="center"/>
        <w:rPr>
          <w:rFonts w:ascii="Calibri" w:hAnsi="Calibri" w:cs="Calibri"/>
          <w:b/>
          <w:bCs/>
          <w:sz w:val="22"/>
          <w:szCs w:val="22"/>
        </w:rPr>
      </w:pPr>
      <w:r w:rsidRPr="003A322E">
        <w:rPr>
          <w:rFonts w:ascii="Calibri" w:hAnsi="Calibri" w:cs="Calibri"/>
          <w:bCs/>
          <w:sz w:val="22"/>
          <w:szCs w:val="22"/>
        </w:rPr>
        <w:t>DELTA CABLE TELE INFORMATICA COM E REP COMERCIAIS LTDA</w:t>
      </w:r>
    </w:p>
    <w:p w14:paraId="6E0B8964" w14:textId="613B09C9" w:rsidR="008B52D6" w:rsidRDefault="008B52D6" w:rsidP="0090754B">
      <w:pPr>
        <w:ind w:right="27"/>
        <w:jc w:val="center"/>
        <w:rPr>
          <w:rFonts w:ascii="Calibri" w:hAnsi="Calibri" w:cs="Calibri"/>
          <w:i/>
          <w:iCs/>
          <w:sz w:val="22"/>
        </w:rPr>
      </w:pPr>
    </w:p>
    <w:p w14:paraId="30F352D7" w14:textId="77777777" w:rsidR="003A322E" w:rsidRDefault="003A322E" w:rsidP="0090754B">
      <w:pPr>
        <w:ind w:right="27"/>
        <w:jc w:val="center"/>
        <w:rPr>
          <w:rFonts w:ascii="Calibri" w:hAnsi="Calibri" w:cs="Calibri"/>
          <w:i/>
          <w:iCs/>
          <w:sz w:val="22"/>
        </w:rPr>
      </w:pPr>
    </w:p>
    <w:p w14:paraId="69D7E08D" w14:textId="77777777" w:rsidR="008B52D6" w:rsidRDefault="008B52D6" w:rsidP="008B52D6">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9CE7FA1"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134B75B" w14:textId="2CF80E21" w:rsidR="008B52D6" w:rsidRDefault="003A322E" w:rsidP="008B52D6">
      <w:pPr>
        <w:ind w:right="27"/>
        <w:jc w:val="center"/>
        <w:rPr>
          <w:rFonts w:ascii="Calibri" w:hAnsi="Calibri" w:cs="Calibri"/>
          <w:i/>
          <w:iCs/>
          <w:sz w:val="22"/>
        </w:rPr>
      </w:pPr>
      <w:r w:rsidRPr="003A322E">
        <w:rPr>
          <w:rFonts w:ascii="Calibri" w:hAnsi="Calibri" w:cs="Calibri"/>
          <w:bCs/>
          <w:sz w:val="22"/>
          <w:szCs w:val="22"/>
        </w:rPr>
        <w:t>J&amp;A SOLUÇÕES ECOMMERCE LTDA</w:t>
      </w:r>
    </w:p>
    <w:p w14:paraId="2EF0E721" w14:textId="59464CE5" w:rsidR="003A322E" w:rsidRDefault="003A322E" w:rsidP="008B52D6">
      <w:pPr>
        <w:ind w:right="27"/>
        <w:jc w:val="center"/>
        <w:rPr>
          <w:rFonts w:ascii="Calibri" w:hAnsi="Calibri" w:cs="Calibri"/>
          <w:i/>
          <w:iCs/>
          <w:sz w:val="22"/>
        </w:rPr>
      </w:pPr>
    </w:p>
    <w:p w14:paraId="7900D15E" w14:textId="2F6CFDBC" w:rsidR="003A322E" w:rsidRDefault="003A322E" w:rsidP="008B52D6">
      <w:pPr>
        <w:ind w:right="27"/>
        <w:jc w:val="center"/>
        <w:rPr>
          <w:rFonts w:ascii="Calibri" w:hAnsi="Calibri" w:cs="Calibri"/>
          <w:i/>
          <w:iCs/>
          <w:sz w:val="22"/>
        </w:rPr>
      </w:pPr>
    </w:p>
    <w:p w14:paraId="034ECF12" w14:textId="7D0AFF80" w:rsidR="003A322E" w:rsidRDefault="003A322E" w:rsidP="008B52D6">
      <w:pPr>
        <w:ind w:right="27"/>
        <w:jc w:val="center"/>
        <w:rPr>
          <w:rFonts w:ascii="Calibri" w:hAnsi="Calibri" w:cs="Calibri"/>
          <w:i/>
          <w:iCs/>
          <w:sz w:val="22"/>
        </w:rPr>
      </w:pPr>
    </w:p>
    <w:p w14:paraId="29F8D06E" w14:textId="4960DA69" w:rsidR="003A322E" w:rsidRDefault="003A322E" w:rsidP="008B52D6">
      <w:pPr>
        <w:ind w:right="27"/>
        <w:jc w:val="center"/>
        <w:rPr>
          <w:rFonts w:ascii="Calibri" w:hAnsi="Calibri" w:cs="Calibri"/>
          <w:i/>
          <w:iCs/>
          <w:sz w:val="22"/>
        </w:rPr>
      </w:pPr>
    </w:p>
    <w:p w14:paraId="23A7CECE" w14:textId="77B57472" w:rsidR="003A322E" w:rsidRDefault="003A322E" w:rsidP="008B52D6">
      <w:pPr>
        <w:ind w:right="27"/>
        <w:jc w:val="center"/>
        <w:rPr>
          <w:rFonts w:ascii="Calibri" w:hAnsi="Calibri" w:cs="Calibri"/>
          <w:i/>
          <w:iCs/>
          <w:sz w:val="22"/>
        </w:rPr>
      </w:pPr>
    </w:p>
    <w:p w14:paraId="074141CA" w14:textId="6D8585F9" w:rsidR="003A322E" w:rsidRDefault="003A322E" w:rsidP="008B52D6">
      <w:pPr>
        <w:ind w:right="27"/>
        <w:jc w:val="center"/>
        <w:rPr>
          <w:rFonts w:ascii="Calibri" w:hAnsi="Calibri" w:cs="Calibri"/>
          <w:i/>
          <w:iCs/>
          <w:sz w:val="22"/>
        </w:rPr>
      </w:pPr>
    </w:p>
    <w:p w14:paraId="36718603" w14:textId="3C2EF1F0" w:rsidR="003A322E" w:rsidRDefault="003A322E" w:rsidP="008B52D6">
      <w:pPr>
        <w:ind w:right="27"/>
        <w:jc w:val="center"/>
        <w:rPr>
          <w:rFonts w:ascii="Calibri" w:hAnsi="Calibri" w:cs="Calibri"/>
          <w:i/>
          <w:iCs/>
          <w:sz w:val="22"/>
        </w:rPr>
      </w:pPr>
    </w:p>
    <w:p w14:paraId="70045DA6" w14:textId="7289A4DC" w:rsidR="003A322E" w:rsidRDefault="003A322E" w:rsidP="008B52D6">
      <w:pPr>
        <w:ind w:right="27"/>
        <w:jc w:val="center"/>
        <w:rPr>
          <w:rFonts w:ascii="Calibri" w:hAnsi="Calibri" w:cs="Calibri"/>
          <w:i/>
          <w:iCs/>
          <w:sz w:val="22"/>
        </w:rPr>
      </w:pPr>
    </w:p>
    <w:p w14:paraId="38CE4DBB" w14:textId="5D88C6CA" w:rsidR="003A322E" w:rsidRDefault="003A322E" w:rsidP="008B52D6">
      <w:pPr>
        <w:ind w:right="27"/>
        <w:jc w:val="center"/>
        <w:rPr>
          <w:rFonts w:ascii="Calibri" w:hAnsi="Calibri" w:cs="Calibri"/>
          <w:i/>
          <w:iCs/>
          <w:sz w:val="22"/>
        </w:rPr>
      </w:pPr>
    </w:p>
    <w:p w14:paraId="3A306882" w14:textId="5832C65E"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E260D7A"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44E001BF" w14:textId="75E390B4" w:rsidR="008B52D6" w:rsidRDefault="003A322E" w:rsidP="008B52D6">
      <w:pPr>
        <w:ind w:right="27"/>
        <w:jc w:val="center"/>
        <w:rPr>
          <w:rFonts w:ascii="Calibri" w:hAnsi="Calibri" w:cs="Calibri"/>
          <w:sz w:val="22"/>
        </w:rPr>
      </w:pPr>
      <w:r w:rsidRPr="003A322E">
        <w:rPr>
          <w:rFonts w:ascii="Calibri" w:hAnsi="Calibri" w:cs="Calibri"/>
          <w:sz w:val="22"/>
        </w:rPr>
        <w:t>MASTERTEC TECNOLOGIA E SERVICOS ESPECIALIZADOS LTDA</w:t>
      </w:r>
    </w:p>
    <w:p w14:paraId="0116AF49" w14:textId="0607A894" w:rsidR="008B52D6" w:rsidRDefault="008B52D6" w:rsidP="008B52D6">
      <w:pPr>
        <w:ind w:right="27"/>
        <w:jc w:val="center"/>
        <w:rPr>
          <w:rFonts w:ascii="Calibri" w:hAnsi="Calibri" w:cs="Calibri"/>
          <w:sz w:val="22"/>
        </w:rPr>
      </w:pPr>
    </w:p>
    <w:p w14:paraId="6EDAF6CD" w14:textId="77777777" w:rsidR="003A322E" w:rsidRDefault="003A322E" w:rsidP="008B52D6">
      <w:pPr>
        <w:ind w:right="27"/>
        <w:jc w:val="center"/>
        <w:rPr>
          <w:rFonts w:ascii="Calibri" w:hAnsi="Calibri" w:cs="Calibri"/>
          <w:sz w:val="22"/>
        </w:rPr>
      </w:pPr>
    </w:p>
    <w:p w14:paraId="1E68760D" w14:textId="77777777"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8859702"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7FEE9BD" w14:textId="3402E877" w:rsidR="008B52D6" w:rsidRPr="008B52D6" w:rsidRDefault="003A322E" w:rsidP="008B52D6">
      <w:pPr>
        <w:ind w:right="27"/>
        <w:jc w:val="center"/>
        <w:rPr>
          <w:rFonts w:ascii="Calibri" w:hAnsi="Calibri" w:cs="Calibri"/>
          <w:sz w:val="22"/>
        </w:rPr>
      </w:pPr>
      <w:r w:rsidRPr="003A322E">
        <w:rPr>
          <w:rFonts w:ascii="Calibri" w:hAnsi="Calibri" w:cs="Calibri"/>
          <w:sz w:val="22"/>
        </w:rPr>
        <w:t>M2 TECNOLOGIA LTDA</w:t>
      </w:r>
    </w:p>
    <w:p w14:paraId="7138749A" w14:textId="4BCE3F7F" w:rsidR="00C760A9" w:rsidRDefault="00C760A9" w:rsidP="008B52D6">
      <w:pPr>
        <w:ind w:right="27"/>
        <w:jc w:val="center"/>
        <w:rPr>
          <w:rFonts w:ascii="Calibri" w:hAnsi="Calibri" w:cs="Calibri"/>
          <w:sz w:val="22"/>
        </w:rPr>
      </w:pPr>
    </w:p>
    <w:p w14:paraId="4266CC2B" w14:textId="7CB37013" w:rsidR="003A322E" w:rsidRDefault="003A322E" w:rsidP="008B52D6">
      <w:pPr>
        <w:ind w:right="27"/>
        <w:jc w:val="center"/>
        <w:rPr>
          <w:rFonts w:ascii="Calibri" w:hAnsi="Calibri" w:cs="Calibri"/>
          <w:sz w:val="22"/>
        </w:rPr>
      </w:pPr>
    </w:p>
    <w:p w14:paraId="0ADF7CAC" w14:textId="3ABE7806" w:rsidR="003A322E" w:rsidRDefault="003A322E" w:rsidP="008B52D6">
      <w:pPr>
        <w:ind w:right="27"/>
        <w:jc w:val="center"/>
        <w:rPr>
          <w:rFonts w:ascii="Calibri" w:hAnsi="Calibri" w:cs="Calibri"/>
          <w:sz w:val="22"/>
        </w:rPr>
      </w:pPr>
    </w:p>
    <w:p w14:paraId="380F5818" w14:textId="3FB3695C" w:rsidR="003A322E" w:rsidRDefault="003A322E" w:rsidP="008B52D6">
      <w:pPr>
        <w:ind w:right="27"/>
        <w:jc w:val="center"/>
        <w:rPr>
          <w:rFonts w:ascii="Calibri" w:hAnsi="Calibri" w:cs="Calibri"/>
          <w:sz w:val="22"/>
        </w:rPr>
      </w:pPr>
    </w:p>
    <w:p w14:paraId="60DDC3B0" w14:textId="36A92BE7" w:rsidR="003A322E" w:rsidRDefault="003A322E" w:rsidP="008B52D6">
      <w:pPr>
        <w:ind w:right="27"/>
        <w:jc w:val="center"/>
        <w:rPr>
          <w:rFonts w:ascii="Calibri" w:hAnsi="Calibri" w:cs="Calibri"/>
          <w:sz w:val="22"/>
        </w:rPr>
      </w:pPr>
    </w:p>
    <w:p w14:paraId="13060527" w14:textId="6900608A" w:rsidR="003A322E" w:rsidRDefault="003A322E" w:rsidP="008B52D6">
      <w:pPr>
        <w:ind w:right="27"/>
        <w:jc w:val="center"/>
        <w:rPr>
          <w:rFonts w:ascii="Calibri" w:hAnsi="Calibri" w:cs="Calibri"/>
          <w:sz w:val="22"/>
        </w:rPr>
      </w:pPr>
    </w:p>
    <w:p w14:paraId="4E8470E3" w14:textId="49EB9DBD" w:rsidR="003A322E" w:rsidRDefault="003A322E" w:rsidP="008B52D6">
      <w:pPr>
        <w:ind w:right="27"/>
        <w:jc w:val="center"/>
        <w:rPr>
          <w:rFonts w:ascii="Calibri" w:hAnsi="Calibri" w:cs="Calibri"/>
          <w:sz w:val="22"/>
        </w:rPr>
      </w:pPr>
    </w:p>
    <w:p w14:paraId="6F0F3D5D" w14:textId="36B21398" w:rsidR="003A322E" w:rsidRDefault="003A322E" w:rsidP="008B52D6">
      <w:pPr>
        <w:ind w:right="27"/>
        <w:jc w:val="center"/>
        <w:rPr>
          <w:rFonts w:ascii="Calibri" w:hAnsi="Calibri" w:cs="Calibri"/>
          <w:sz w:val="22"/>
        </w:rPr>
      </w:pPr>
    </w:p>
    <w:p w14:paraId="68A67CF7" w14:textId="56150C43" w:rsidR="003A322E" w:rsidRDefault="003A322E" w:rsidP="008B52D6">
      <w:pPr>
        <w:ind w:right="27"/>
        <w:jc w:val="center"/>
        <w:rPr>
          <w:rFonts w:ascii="Calibri" w:hAnsi="Calibri" w:cs="Calibri"/>
          <w:sz w:val="22"/>
        </w:rPr>
      </w:pPr>
    </w:p>
    <w:p w14:paraId="1DFF1720" w14:textId="7417F44C" w:rsidR="008B52D6" w:rsidRPr="008B52D6" w:rsidRDefault="008B52D6"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E26E7D0"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F930D57" w14:textId="7E38F9A0" w:rsidR="00C760A9" w:rsidRPr="008B52D6" w:rsidRDefault="003A322E" w:rsidP="00512B4F">
      <w:pPr>
        <w:ind w:right="27"/>
        <w:jc w:val="center"/>
        <w:rPr>
          <w:rFonts w:ascii="Calibri" w:hAnsi="Calibri" w:cs="Calibri"/>
          <w:sz w:val="22"/>
        </w:rPr>
      </w:pPr>
      <w:r w:rsidRPr="003A322E">
        <w:rPr>
          <w:rFonts w:ascii="Calibri" w:hAnsi="Calibri" w:cs="Calibri"/>
          <w:sz w:val="22"/>
        </w:rPr>
        <w:t>FT EMPREENDIMENTOS LTDA</w:t>
      </w:r>
    </w:p>
    <w:p w14:paraId="4ECF8A4E" w14:textId="6ACD6FC6" w:rsidR="00512B4F" w:rsidRDefault="00512B4F" w:rsidP="0090754B">
      <w:pPr>
        <w:ind w:right="27"/>
        <w:jc w:val="center"/>
        <w:rPr>
          <w:rFonts w:ascii="Calibri" w:hAnsi="Calibri" w:cs="Calibri"/>
          <w:i/>
          <w:iCs/>
          <w:sz w:val="22"/>
        </w:rPr>
      </w:pPr>
    </w:p>
    <w:p w14:paraId="6645FA7C" w14:textId="25A7551E" w:rsidR="003A322E" w:rsidRDefault="003A322E" w:rsidP="0090754B">
      <w:pPr>
        <w:ind w:right="27"/>
        <w:jc w:val="center"/>
        <w:rPr>
          <w:rFonts w:ascii="Calibri" w:hAnsi="Calibri" w:cs="Calibri"/>
          <w:i/>
          <w:iCs/>
          <w:sz w:val="22"/>
        </w:rPr>
      </w:pPr>
    </w:p>
    <w:p w14:paraId="1F793339" w14:textId="77777777" w:rsidR="003A322E" w:rsidRDefault="003A322E" w:rsidP="0090754B">
      <w:pPr>
        <w:ind w:right="27"/>
        <w:jc w:val="center"/>
        <w:rPr>
          <w:rFonts w:ascii="Calibri" w:hAnsi="Calibri" w:cs="Calibri"/>
          <w:i/>
          <w:iCs/>
          <w:sz w:val="22"/>
        </w:rPr>
      </w:pPr>
    </w:p>
    <w:p w14:paraId="4A2C4A99"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036A800"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BD7C85C" w14:textId="27B2781E" w:rsidR="00C760A9" w:rsidRPr="008B52D6" w:rsidRDefault="003A322E" w:rsidP="00C760A9">
      <w:pPr>
        <w:ind w:right="27"/>
        <w:jc w:val="center"/>
        <w:rPr>
          <w:rFonts w:ascii="Calibri" w:hAnsi="Calibri" w:cs="Calibri"/>
          <w:sz w:val="22"/>
        </w:rPr>
      </w:pPr>
      <w:r w:rsidRPr="003A322E">
        <w:rPr>
          <w:rFonts w:ascii="Calibri" w:hAnsi="Calibri" w:cs="Calibri"/>
          <w:sz w:val="22"/>
        </w:rPr>
        <w:t>FLEXMEDIA INDUSTRIA E COMERCIO DE EQUIPAMENTOS E TECNOLOGIA</w:t>
      </w:r>
      <w:r>
        <w:rPr>
          <w:rFonts w:ascii="Calibri" w:hAnsi="Calibri" w:cs="Calibri"/>
          <w:sz w:val="22"/>
        </w:rPr>
        <w:t xml:space="preserve"> LTDA</w:t>
      </w:r>
    </w:p>
    <w:p w14:paraId="5BD29C0E" w14:textId="39B9AA77" w:rsidR="008B52D6" w:rsidRDefault="008B52D6" w:rsidP="0090754B">
      <w:pPr>
        <w:ind w:right="27"/>
        <w:jc w:val="center"/>
        <w:rPr>
          <w:rFonts w:ascii="Calibri" w:hAnsi="Calibri" w:cs="Calibri"/>
          <w:i/>
          <w:iCs/>
          <w:sz w:val="22"/>
        </w:rPr>
      </w:pPr>
    </w:p>
    <w:p w14:paraId="7145A7AF" w14:textId="183EDBF0" w:rsidR="008B52D6" w:rsidRDefault="008B52D6" w:rsidP="0090754B">
      <w:pPr>
        <w:ind w:right="27"/>
        <w:jc w:val="center"/>
        <w:rPr>
          <w:rFonts w:ascii="Calibri" w:hAnsi="Calibri" w:cs="Calibri"/>
          <w:i/>
          <w:iCs/>
          <w:sz w:val="22"/>
        </w:rPr>
      </w:pPr>
    </w:p>
    <w:p w14:paraId="3E88474D" w14:textId="77777777" w:rsidR="008B52D6" w:rsidRDefault="008B52D6" w:rsidP="0090754B">
      <w:pPr>
        <w:ind w:right="27"/>
        <w:jc w:val="center"/>
        <w:rPr>
          <w:rFonts w:ascii="Calibri" w:hAnsi="Calibri" w:cs="Calibri"/>
          <w:i/>
          <w:iCs/>
          <w:sz w:val="22"/>
        </w:rPr>
      </w:pPr>
    </w:p>
    <w:p w14:paraId="697AF9FD" w14:textId="77777777" w:rsidR="008B52D6" w:rsidRDefault="008B52D6" w:rsidP="0090754B">
      <w:pPr>
        <w:ind w:right="27"/>
        <w:jc w:val="center"/>
        <w:rPr>
          <w:rFonts w:ascii="Calibri" w:hAnsi="Calibri" w:cs="Calibri"/>
          <w:b/>
          <w:bCs/>
          <w:sz w:val="22"/>
          <w:szCs w:val="22"/>
        </w:rPr>
      </w:pPr>
    </w:p>
    <w:p w14:paraId="6D8C2EC2" w14:textId="77777777" w:rsidR="008B52D6" w:rsidRDefault="008B52D6" w:rsidP="0090754B">
      <w:pPr>
        <w:ind w:right="27"/>
        <w:jc w:val="center"/>
        <w:rPr>
          <w:rFonts w:ascii="Calibri" w:hAnsi="Calibri" w:cs="Calibri"/>
          <w:b/>
          <w:bCs/>
          <w:sz w:val="22"/>
          <w:szCs w:val="22"/>
        </w:rPr>
      </w:pPr>
    </w:p>
    <w:p w14:paraId="64ACB0F1" w14:textId="33867195" w:rsidR="0090754B" w:rsidRPr="00AC76E2" w:rsidRDefault="0090754B" w:rsidP="0090754B">
      <w:pPr>
        <w:ind w:right="27"/>
        <w:rPr>
          <w:rFonts w:ascii="Calibri" w:hAnsi="Calibri" w:cs="Calibri"/>
          <w:bCs/>
          <w:sz w:val="22"/>
          <w:szCs w:val="22"/>
        </w:rPr>
        <w:sectPr w:rsidR="0090754B" w:rsidRPr="00AC76E2" w:rsidSect="008B52D6">
          <w:type w:val="continuous"/>
          <w:pgSz w:w="11907" w:h="16840" w:code="9"/>
          <w:pgMar w:top="851" w:right="708" w:bottom="794" w:left="1134" w:header="567" w:footer="567" w:gutter="0"/>
          <w:cols w:num="3" w:space="141"/>
        </w:sectPr>
      </w:pPr>
    </w:p>
    <w:p w14:paraId="6DE13B95" w14:textId="77777777" w:rsidR="008B52D6" w:rsidRDefault="008B52D6" w:rsidP="008B52D6">
      <w:pPr>
        <w:ind w:right="27"/>
        <w:rPr>
          <w:rFonts w:ascii="Calibri" w:hAnsi="Calibri" w:cs="Calibri"/>
          <w:sz w:val="22"/>
        </w:rPr>
      </w:pPr>
    </w:p>
    <w:sectPr w:rsidR="008B52D6" w:rsidSect="008B52D6">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5BB058C" w:rsidR="00385EBF" w:rsidRDefault="00385EBF" w:rsidP="00352F71">
    <w:pPr>
      <w:pStyle w:val="Rodap"/>
      <w:tabs>
        <w:tab w:val="clear" w:pos="4419"/>
        <w:tab w:val="center" w:pos="0"/>
      </w:tabs>
      <w:rPr>
        <w:color w:val="0000FF"/>
        <w:sz w:val="14"/>
      </w:rPr>
    </w:pPr>
    <w:r w:rsidRPr="00F60724">
      <w:rPr>
        <w:sz w:val="14"/>
      </w:rPr>
      <w:t xml:space="preserve">PE </w:t>
    </w:r>
    <w:r w:rsidR="00F60724" w:rsidRPr="00F60724">
      <w:rPr>
        <w:sz w:val="14"/>
      </w:rPr>
      <w:t>0</w:t>
    </w:r>
    <w:r w:rsidR="003A322E">
      <w:rPr>
        <w:sz w:val="14"/>
      </w:rPr>
      <w:t>9</w:t>
    </w:r>
    <w:r w:rsidR="00512B4F">
      <w:rPr>
        <w:sz w:val="14"/>
      </w:rPr>
      <w:t>3</w:t>
    </w:r>
    <w:r w:rsidR="003A322E">
      <w:rPr>
        <w:sz w:val="14"/>
      </w:rPr>
      <w:t>6</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sidR="00BD424F">
      <w:rPr>
        <w:sz w:val="14"/>
      </w:rPr>
      <w:t>4</w:t>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3719"/>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5885"/>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322E"/>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B4F"/>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B52D6"/>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54B"/>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0E80"/>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24F"/>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0A9"/>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553</Words>
  <Characters>2987</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3533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26</cp:revision>
  <cp:lastPrinted>2023-08-08T19:29:00Z</cp:lastPrinted>
  <dcterms:created xsi:type="dcterms:W3CDTF">2020-05-14T18:48:00Z</dcterms:created>
  <dcterms:modified xsi:type="dcterms:W3CDTF">2023-08-08T19:29:00Z</dcterms:modified>
</cp:coreProperties>
</file>